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ACC128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A3FDB">
        <w:rPr>
          <w:rFonts w:ascii="Garamond" w:hAnsi="Garamond"/>
          <w:sz w:val="24"/>
          <w:szCs w:val="24"/>
        </w:rPr>
        <w:t>5</w:t>
      </w:r>
      <w:r w:rsidR="00581397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CF97E5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81397" w:rsidRPr="006113E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https://zakazky.zcu.cz/contract_display_6502.html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E7FA97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1397">
        <w:rPr>
          <w:rFonts w:ascii="Garamond" w:hAnsi="Garamond" w:cs="Arial"/>
          <w:b/>
          <w:sz w:val="22"/>
          <w:szCs w:val="22"/>
        </w:rPr>
        <w:t>04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81397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49578" w14:textId="77777777" w:rsidR="003B0878" w:rsidRDefault="003B0878" w:rsidP="00795AAC">
      <w:r>
        <w:separator/>
      </w:r>
    </w:p>
  </w:endnote>
  <w:endnote w:type="continuationSeparator" w:id="0">
    <w:p w14:paraId="171FA574" w14:textId="77777777" w:rsidR="003B0878" w:rsidRDefault="003B087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FB46D" w14:textId="77777777" w:rsidR="003B0878" w:rsidRDefault="003B0878" w:rsidP="00795AAC">
      <w:r>
        <w:separator/>
      </w:r>
    </w:p>
  </w:footnote>
  <w:footnote w:type="continuationSeparator" w:id="0">
    <w:p w14:paraId="168F703C" w14:textId="77777777" w:rsidR="003B0878" w:rsidRDefault="003B087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0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sBU0n9G69Z4z0SbxPXOqLS8U5JGZaRoRum08bwHv43k=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zw6vsf4LzWNdVNGdBD+nztYRFrv6eydsGMDWfO90v78=</DigestValue>
    </Reference>
  </SignedInfo>
  <SignatureValue>G13a51cmEiKu6LrFN0nM8JaBhbECwK85JWmKhNgVrxy5CEqFlsfHOMqttNtaWY6QZNAT8QqK1spU
Iy9/HOrhjmuPPKy7pZjH6xgRF1oevn0NXEHoFsFXi3JHFpIPl4duqX65Fa5c2LRlKjrpfgfetTY9
6FxpEO+IgGiauDVbhV8u5OS9NTMxuVHHt957Ok56PcDpUbZ6bSKd2smbwgA/eAV8qIuemkjT01/Z
xwV3H48Nk9Sz9GwPda9opibjyE84w0KMjE7VxAqx9SGKSjWCcSyUVJFlHuGqcgxAEXlF1a1x4VG6
os0HhZ8J6vhkUAaUrzd7d66vD4a13inq3J1PYA==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SIA0Vaq11y1n4oDu28MSRBxSBGKT/V2CBCmpinBuR0I=</DigestValue>
      </Reference>
      <Reference URI="/word/document.xml?ContentType=application/vnd.openxmlformats-officedocument.wordprocessingml.document.main+xml">
        <DigestMethod Algorithm="http://www.w3.org/2001/04/xmlenc#sha256"/>
        <DigestValue>zh9xYBv7J/AEdFNHitzq2U7UvjN9EqioWgiqoNsXQi4=</DigestValue>
      </Reference>
      <Reference URI="/word/endnotes.xml?ContentType=application/vnd.openxmlformats-officedocument.wordprocessingml.endnotes+xml">
        <DigestMethod Algorithm="http://www.w3.org/2001/04/xmlenc#sha256"/>
        <DigestValue>c7i3+ebY0L+NhOtIw32Kv+yOlOUOKOs3teB1o2VSfwU=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obZK+BhS8x5C9sneahU4ULL3dHmddz5hWNQjxtoUFyI=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3R1LY4E2L+YyQaMcqar6w5Yznymw34M5HhtrpHJo6E4=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2023-12-13T06:50:44Z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2023-12-13T06:50:44Z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52</cp:revision>
  <cp:lastPrinted>2018-08-08T13:48:00Z</cp:lastPrinted>
  <dcterms:created xsi:type="dcterms:W3CDTF">2022-05-19T08:18:00Z</dcterms:created>
  <dcterms:modified xsi:type="dcterms:W3CDTF">2023-12-13T06:50:00Z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